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1BBADDB" w14:textId="77777777" w:rsidR="00863F2B" w:rsidRDefault="00863F2B">
      <w:pPr>
        <w:pStyle w:val="Nadpis1"/>
        <w:tabs>
          <w:tab w:val="left" w:pos="0"/>
        </w:tabs>
      </w:pPr>
    </w:p>
    <w:p w14:paraId="680970D7" w14:textId="660C3935" w:rsidR="00863F2B" w:rsidRPr="00F3307C" w:rsidRDefault="000E14AE">
      <w:pPr>
        <w:pStyle w:val="Nadpis1"/>
        <w:tabs>
          <w:tab w:val="left" w:pos="0"/>
        </w:tabs>
      </w:pPr>
      <w:r>
        <w:t>SEZNAM PŘÍLOH</w:t>
      </w:r>
    </w:p>
    <w:p w14:paraId="4A05320B" w14:textId="17318622" w:rsidR="00CA2F8A" w:rsidRPr="00B00B39" w:rsidRDefault="00CA2F8A" w:rsidP="00CA2F8A">
      <w:pPr>
        <w:pStyle w:val="Nadpis2"/>
        <w:ind w:left="2832" w:hanging="2832"/>
        <w:rPr>
          <w:szCs w:val="24"/>
        </w:rPr>
      </w:pPr>
      <w:r w:rsidRPr="00B00B39">
        <w:rPr>
          <w:szCs w:val="24"/>
        </w:rPr>
        <w:t>A</w:t>
      </w:r>
      <w:r>
        <w:rPr>
          <w:szCs w:val="24"/>
        </w:rPr>
        <w:t xml:space="preserve">        </w:t>
      </w:r>
      <w:r w:rsidRPr="00B00B39">
        <w:rPr>
          <w:szCs w:val="24"/>
        </w:rPr>
        <w:t>PRŮVODNÍ ZPRÁVA</w:t>
      </w:r>
    </w:p>
    <w:p w14:paraId="445DB05B" w14:textId="77777777" w:rsidR="00CA2F8A" w:rsidRPr="00B00B39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B00B39">
        <w:rPr>
          <w:rFonts w:ascii="Arial" w:hAnsi="Arial" w:cs="Arial"/>
          <w:sz w:val="24"/>
          <w:szCs w:val="24"/>
        </w:rPr>
        <w:t>B</w:t>
      </w:r>
      <w:r w:rsidRPr="00B00B39">
        <w:rPr>
          <w:rFonts w:ascii="Arial" w:hAnsi="Arial" w:cs="Arial"/>
          <w:sz w:val="24"/>
          <w:szCs w:val="24"/>
        </w:rPr>
        <w:tab/>
        <w:t>SOUHRNNÁ TECHNICKÉ ZPRÁVA</w:t>
      </w:r>
    </w:p>
    <w:p w14:paraId="59435D29" w14:textId="77777777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</w:p>
    <w:p w14:paraId="385662D8" w14:textId="77777777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>C.1 - SITUAČNÍ VÝKRES ŠIRŠÍCH VZTAHŮ</w:t>
      </w:r>
    </w:p>
    <w:p w14:paraId="7B01FE6B" w14:textId="5C7A889E" w:rsidR="00CA2F8A" w:rsidRPr="00B00B39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>C.2 - KATASTRÁLNÍ SITUAČNÍ VÝKRES</w:t>
      </w:r>
    </w:p>
    <w:p w14:paraId="168A4184" w14:textId="04E77793" w:rsidR="00CA2F8A" w:rsidRPr="00B00B39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C.3.1 - KOORDINAČNÍ SITUAČNÍ </w:t>
      </w:r>
      <w:proofErr w:type="gramStart"/>
      <w:r w:rsidRPr="00CA2F8A">
        <w:rPr>
          <w:rFonts w:ascii="Arial" w:hAnsi="Arial" w:cs="Arial"/>
          <w:sz w:val="24"/>
          <w:szCs w:val="24"/>
        </w:rPr>
        <w:t>VÝKRES - DÍL</w:t>
      </w:r>
      <w:proofErr w:type="gramEnd"/>
      <w:r w:rsidRPr="00CA2F8A">
        <w:rPr>
          <w:rFonts w:ascii="Arial" w:hAnsi="Arial" w:cs="Arial"/>
          <w:sz w:val="24"/>
          <w:szCs w:val="24"/>
        </w:rPr>
        <w:t xml:space="preserve"> I</w:t>
      </w:r>
    </w:p>
    <w:p w14:paraId="51001522" w14:textId="60191103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C.3.2 - KOORDINAČNÍ SITUAČNÍ </w:t>
      </w:r>
      <w:proofErr w:type="gramStart"/>
      <w:r w:rsidRPr="00CA2F8A">
        <w:rPr>
          <w:rFonts w:ascii="Arial" w:hAnsi="Arial" w:cs="Arial"/>
          <w:sz w:val="24"/>
          <w:szCs w:val="24"/>
        </w:rPr>
        <w:t>VÝKRES - DÍL</w:t>
      </w:r>
      <w:proofErr w:type="gramEnd"/>
      <w:r w:rsidRPr="00CA2F8A">
        <w:rPr>
          <w:rFonts w:ascii="Arial" w:hAnsi="Arial" w:cs="Arial"/>
          <w:sz w:val="24"/>
          <w:szCs w:val="24"/>
        </w:rPr>
        <w:t xml:space="preserve"> II</w:t>
      </w:r>
    </w:p>
    <w:p w14:paraId="3CAE77AE" w14:textId="1BBB5F16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C.3.3 - KOORDINAČNÍ SITUAČNÍ </w:t>
      </w:r>
      <w:proofErr w:type="gramStart"/>
      <w:r w:rsidRPr="00CA2F8A">
        <w:rPr>
          <w:rFonts w:ascii="Arial" w:hAnsi="Arial" w:cs="Arial"/>
          <w:sz w:val="24"/>
          <w:szCs w:val="24"/>
        </w:rPr>
        <w:t>VÝKRES - DÍL</w:t>
      </w:r>
      <w:proofErr w:type="gramEnd"/>
      <w:r w:rsidRPr="00CA2F8A">
        <w:rPr>
          <w:rFonts w:ascii="Arial" w:hAnsi="Arial" w:cs="Arial"/>
          <w:sz w:val="24"/>
          <w:szCs w:val="24"/>
        </w:rPr>
        <w:t xml:space="preserve"> III</w:t>
      </w:r>
    </w:p>
    <w:p w14:paraId="7E3B86E3" w14:textId="60C02754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C.3.4 - KOORDINAČNÍ SITUAČNÍ </w:t>
      </w:r>
      <w:proofErr w:type="gramStart"/>
      <w:r w:rsidRPr="00CA2F8A">
        <w:rPr>
          <w:rFonts w:ascii="Arial" w:hAnsi="Arial" w:cs="Arial"/>
          <w:sz w:val="24"/>
          <w:szCs w:val="24"/>
        </w:rPr>
        <w:t>VÝKRES - DÍL</w:t>
      </w:r>
      <w:proofErr w:type="gramEnd"/>
      <w:r w:rsidRPr="00CA2F8A">
        <w:rPr>
          <w:rFonts w:ascii="Arial" w:hAnsi="Arial" w:cs="Arial"/>
          <w:sz w:val="24"/>
          <w:szCs w:val="24"/>
        </w:rPr>
        <w:t xml:space="preserve"> IV</w:t>
      </w:r>
    </w:p>
    <w:p w14:paraId="46B199C8" w14:textId="03C2C820" w:rsidR="00CA2F8A" w:rsidRPr="00B00B39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C.3.5 - KOORDINAČNÍ SITUAČNÍ </w:t>
      </w:r>
      <w:proofErr w:type="gramStart"/>
      <w:r w:rsidRPr="00CA2F8A">
        <w:rPr>
          <w:rFonts w:ascii="Arial" w:hAnsi="Arial" w:cs="Arial"/>
          <w:sz w:val="24"/>
          <w:szCs w:val="24"/>
        </w:rPr>
        <w:t>VÝKRES - DÍL</w:t>
      </w:r>
      <w:proofErr w:type="gramEnd"/>
      <w:r w:rsidRPr="00CA2F8A">
        <w:rPr>
          <w:rFonts w:ascii="Arial" w:hAnsi="Arial" w:cs="Arial"/>
          <w:sz w:val="24"/>
          <w:szCs w:val="24"/>
        </w:rPr>
        <w:t xml:space="preserve"> V</w:t>
      </w:r>
    </w:p>
    <w:p w14:paraId="0B378B54" w14:textId="77777777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</w:p>
    <w:p w14:paraId="6CE8BE0D" w14:textId="0DA9D17E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D.1.1.</w:t>
      </w:r>
      <w:proofErr w:type="gramStart"/>
      <w:r>
        <w:rPr>
          <w:rFonts w:ascii="Arial" w:hAnsi="Arial" w:cs="Arial"/>
          <w:sz w:val="24"/>
          <w:szCs w:val="24"/>
        </w:rPr>
        <w:t>a - TECHNICKÁ</w:t>
      </w:r>
      <w:proofErr w:type="gramEnd"/>
      <w:r>
        <w:rPr>
          <w:rFonts w:ascii="Arial" w:hAnsi="Arial" w:cs="Arial"/>
          <w:sz w:val="24"/>
          <w:szCs w:val="24"/>
        </w:rPr>
        <w:t xml:space="preserve"> ZPRÁVA</w:t>
      </w:r>
    </w:p>
    <w:p w14:paraId="635F4FE9" w14:textId="77777777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>D.1.1.b.1 - PODÉLNÝ PROFIL</w:t>
      </w:r>
    </w:p>
    <w:p w14:paraId="595AD41C" w14:textId="77777777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D.1.1.b.2 - PRACOVNÍ PŘÍČNÉ ŘEZY </w:t>
      </w:r>
      <w:proofErr w:type="gramStart"/>
      <w:r w:rsidRPr="00CA2F8A">
        <w:rPr>
          <w:rFonts w:ascii="Arial" w:hAnsi="Arial" w:cs="Arial"/>
          <w:sz w:val="24"/>
          <w:szCs w:val="24"/>
        </w:rPr>
        <w:t>PP0 - PP12</w:t>
      </w:r>
      <w:proofErr w:type="gramEnd"/>
    </w:p>
    <w:p w14:paraId="0393DAF6" w14:textId="2E6704D0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D.1.1.b.3 - PRACOVNÍ PŘÍČNÉ ŘEZY </w:t>
      </w:r>
      <w:proofErr w:type="gramStart"/>
      <w:r w:rsidRPr="00CA2F8A">
        <w:rPr>
          <w:rFonts w:ascii="Arial" w:hAnsi="Arial" w:cs="Arial"/>
          <w:sz w:val="24"/>
          <w:szCs w:val="24"/>
        </w:rPr>
        <w:t>PP13 - PP25</w:t>
      </w:r>
      <w:proofErr w:type="gramEnd"/>
    </w:p>
    <w:p w14:paraId="5A43C431" w14:textId="7D16E588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D.1.1.b.4 - PRACOVNÍ PŘÍČNÉ ŘEZY </w:t>
      </w:r>
      <w:proofErr w:type="gramStart"/>
      <w:r w:rsidRPr="00CA2F8A">
        <w:rPr>
          <w:rFonts w:ascii="Arial" w:hAnsi="Arial" w:cs="Arial"/>
          <w:sz w:val="24"/>
          <w:szCs w:val="24"/>
        </w:rPr>
        <w:t>PP26 - PP47</w:t>
      </w:r>
      <w:proofErr w:type="gramEnd"/>
    </w:p>
    <w:p w14:paraId="1A6EC3B2" w14:textId="77777777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D.1.1.b.5 - PRACOVNÍ PŘÍČNÉ ŘEZY </w:t>
      </w:r>
      <w:proofErr w:type="gramStart"/>
      <w:r w:rsidRPr="00CA2F8A">
        <w:rPr>
          <w:rFonts w:ascii="Arial" w:hAnsi="Arial" w:cs="Arial"/>
          <w:sz w:val="24"/>
          <w:szCs w:val="24"/>
        </w:rPr>
        <w:t>PP48 - PP66</w:t>
      </w:r>
      <w:proofErr w:type="gramEnd"/>
    </w:p>
    <w:p w14:paraId="7D1E6D8A" w14:textId="3FBCF1C1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>D.1.1.b.6 - VZOROVÉ PŘÍČNÉ ŘEZY KORYTEM</w:t>
      </w:r>
    </w:p>
    <w:p w14:paraId="4E935DAB" w14:textId="795381AA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D.1.1.b.7 - SPÁDOVÝ </w:t>
      </w:r>
      <w:proofErr w:type="gramStart"/>
      <w:r w:rsidRPr="00CA2F8A">
        <w:rPr>
          <w:rFonts w:ascii="Arial" w:hAnsi="Arial" w:cs="Arial"/>
          <w:sz w:val="24"/>
          <w:szCs w:val="24"/>
        </w:rPr>
        <w:t>SKLUZ - STAVEBNÍ</w:t>
      </w:r>
      <w:proofErr w:type="gramEnd"/>
      <w:r w:rsidRPr="00CA2F8A">
        <w:rPr>
          <w:rFonts w:ascii="Arial" w:hAnsi="Arial" w:cs="Arial"/>
          <w:sz w:val="24"/>
          <w:szCs w:val="24"/>
        </w:rPr>
        <w:t xml:space="preserve"> VÝKRESY</w:t>
      </w:r>
    </w:p>
    <w:p w14:paraId="13A25085" w14:textId="2BDE3E01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CA2F8A">
        <w:rPr>
          <w:rFonts w:ascii="Arial" w:hAnsi="Arial" w:cs="Arial"/>
          <w:sz w:val="24"/>
          <w:szCs w:val="24"/>
        </w:rPr>
        <w:t xml:space="preserve">D.1.2.b.1- SPÁDOVÝ </w:t>
      </w:r>
      <w:proofErr w:type="gramStart"/>
      <w:r w:rsidRPr="00CA2F8A">
        <w:rPr>
          <w:rFonts w:ascii="Arial" w:hAnsi="Arial" w:cs="Arial"/>
          <w:sz w:val="24"/>
          <w:szCs w:val="24"/>
        </w:rPr>
        <w:t>SKLUZ - VÝKRES</w:t>
      </w:r>
      <w:proofErr w:type="gramEnd"/>
      <w:r w:rsidRPr="00CA2F8A">
        <w:rPr>
          <w:rFonts w:ascii="Arial" w:hAnsi="Arial" w:cs="Arial"/>
          <w:sz w:val="24"/>
          <w:szCs w:val="24"/>
        </w:rPr>
        <w:t xml:space="preserve"> VÝZTUŽE</w:t>
      </w:r>
    </w:p>
    <w:p w14:paraId="7D751554" w14:textId="77777777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</w:p>
    <w:p w14:paraId="0FC02211" w14:textId="77777777" w:rsidR="00CA2F8A" w:rsidRPr="00764EA7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764EA7">
        <w:rPr>
          <w:rFonts w:ascii="Arial" w:hAnsi="Arial" w:cs="Arial"/>
          <w:sz w:val="24"/>
          <w:szCs w:val="24"/>
        </w:rPr>
        <w:t>SOUPIS PRACÍ, DODÁVEK A SLUŽEB</w:t>
      </w:r>
    </w:p>
    <w:p w14:paraId="58E7A50A" w14:textId="699C24AD" w:rsidR="00CA2F8A" w:rsidRDefault="00CA2F8A" w:rsidP="00CA2F8A">
      <w:pPr>
        <w:spacing w:line="360" w:lineRule="auto"/>
        <w:rPr>
          <w:rFonts w:ascii="Arial" w:hAnsi="Arial" w:cs="Arial"/>
          <w:sz w:val="24"/>
          <w:szCs w:val="24"/>
        </w:rPr>
      </w:pPr>
      <w:r w:rsidRPr="00764EA7">
        <w:rPr>
          <w:rFonts w:ascii="Arial" w:hAnsi="Arial" w:cs="Arial"/>
          <w:sz w:val="24"/>
          <w:szCs w:val="24"/>
        </w:rPr>
        <w:t>POLOŽKOVÝ ROZPOČET STAVBY (pouze pro výtisky č.1)</w:t>
      </w:r>
    </w:p>
    <w:p w14:paraId="6C19353D" w14:textId="1E1C5BED" w:rsidR="00E71987" w:rsidRDefault="00E71987" w:rsidP="00CA2F8A">
      <w:pPr>
        <w:spacing w:line="360" w:lineRule="auto"/>
        <w:rPr>
          <w:rFonts w:ascii="Arial" w:hAnsi="Arial" w:cs="Arial"/>
          <w:sz w:val="24"/>
          <w:szCs w:val="24"/>
        </w:rPr>
      </w:pPr>
    </w:p>
    <w:p w14:paraId="40FF42D4" w14:textId="040CD13C" w:rsidR="00E71987" w:rsidRPr="00764EA7" w:rsidRDefault="00E71987" w:rsidP="00CA2F8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DOKLADY</w:t>
      </w:r>
    </w:p>
    <w:p w14:paraId="4D3AD07B" w14:textId="77777777" w:rsidR="00863F2B" w:rsidRPr="00F3307C" w:rsidRDefault="00863F2B" w:rsidP="00CA2F8A">
      <w:pPr>
        <w:spacing w:line="360" w:lineRule="auto"/>
        <w:jc w:val="both"/>
        <w:rPr>
          <w:rFonts w:ascii="Arial" w:hAnsi="Arial"/>
          <w:sz w:val="24"/>
        </w:rPr>
      </w:pPr>
    </w:p>
    <w:sectPr w:rsidR="00863F2B" w:rsidRPr="00F3307C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616D3" w14:textId="77777777" w:rsidR="0071249D" w:rsidRDefault="0071249D">
      <w:r>
        <w:separator/>
      </w:r>
    </w:p>
  </w:endnote>
  <w:endnote w:type="continuationSeparator" w:id="0">
    <w:p w14:paraId="1268CDA0" w14:textId="77777777" w:rsidR="0071249D" w:rsidRDefault="0071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87DF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4527480E" wp14:editId="0F041156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947E58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947E58">
      <w:rPr>
        <w:rStyle w:val="slostrnky"/>
      </w:rPr>
      <w:fldChar w:fldCharType="separate"/>
    </w:r>
    <w:r w:rsidR="00505197">
      <w:rPr>
        <w:rStyle w:val="slostrnky"/>
        <w:noProof/>
      </w:rPr>
      <w:t>1</w:t>
    </w:r>
    <w:r w:rsidR="00947E5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54B80" w14:textId="77777777" w:rsidR="0071249D" w:rsidRDefault="0071249D">
      <w:r>
        <w:separator/>
      </w:r>
    </w:p>
  </w:footnote>
  <w:footnote w:type="continuationSeparator" w:id="0">
    <w:p w14:paraId="7048FE71" w14:textId="77777777" w:rsidR="0071249D" w:rsidRDefault="00712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BA8C" w14:textId="7777777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505197">
      <w:rPr>
        <w:i/>
      </w:rPr>
      <w:t>provádění stavby</w:t>
    </w:r>
    <w:r w:rsidR="00505197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113F04">
      <w:rPr>
        <w:i/>
      </w:rPr>
      <w:t xml:space="preserve">         </w:t>
    </w:r>
    <w:proofErr w:type="gramStart"/>
    <w:r w:rsidR="00CE176F">
      <w:rPr>
        <w:i/>
      </w:rPr>
      <w:t xml:space="preserve">únor </w:t>
    </w:r>
    <w:r w:rsidR="00113F04">
      <w:rPr>
        <w:i/>
      </w:rPr>
      <w:t xml:space="preserve"> 2021</w:t>
    </w:r>
    <w:proofErr w:type="gramEnd"/>
  </w:p>
  <w:p w14:paraId="28616F3E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proofErr w:type="spellStart"/>
    <w:r w:rsidR="00CE176F">
      <w:rPr>
        <w:bCs/>
        <w:color w:val="333333"/>
      </w:rPr>
      <w:t>Tvorovický</w:t>
    </w:r>
    <w:proofErr w:type="spellEnd"/>
    <w:r w:rsidR="00CE176F">
      <w:rPr>
        <w:bCs/>
        <w:color w:val="333333"/>
      </w:rPr>
      <w:t xml:space="preserve"> potok, km 1,600 - 3,500, Měrovice nad </w:t>
    </w:r>
    <w:proofErr w:type="gramStart"/>
    <w:r w:rsidR="00CE176F">
      <w:rPr>
        <w:bCs/>
        <w:color w:val="333333"/>
      </w:rPr>
      <w:t>Hanou - oprava</w:t>
    </w:r>
    <w:proofErr w:type="gramEnd"/>
    <w:r w:rsidR="00CE176F">
      <w:rPr>
        <w:bCs/>
        <w:color w:val="333333"/>
      </w:rPr>
      <w:t xml:space="preserve"> opevnění a odstranění nánosu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37BEB"/>
    <w:rsid w:val="00060386"/>
    <w:rsid w:val="00060DB0"/>
    <w:rsid w:val="0008200C"/>
    <w:rsid w:val="000B1A80"/>
    <w:rsid w:val="000D45A7"/>
    <w:rsid w:val="000E14AE"/>
    <w:rsid w:val="000E3362"/>
    <w:rsid w:val="000E3F1A"/>
    <w:rsid w:val="000F1EE4"/>
    <w:rsid w:val="000F4CD7"/>
    <w:rsid w:val="00113F04"/>
    <w:rsid w:val="0014363A"/>
    <w:rsid w:val="00164C6E"/>
    <w:rsid w:val="00165F5A"/>
    <w:rsid w:val="0019451D"/>
    <w:rsid w:val="0019516D"/>
    <w:rsid w:val="001C3328"/>
    <w:rsid w:val="001E6C8E"/>
    <w:rsid w:val="001F2184"/>
    <w:rsid w:val="00224586"/>
    <w:rsid w:val="00255DD4"/>
    <w:rsid w:val="00267B99"/>
    <w:rsid w:val="002756FF"/>
    <w:rsid w:val="00276534"/>
    <w:rsid w:val="00281EF3"/>
    <w:rsid w:val="00293850"/>
    <w:rsid w:val="002B245D"/>
    <w:rsid w:val="002B355F"/>
    <w:rsid w:val="002C160F"/>
    <w:rsid w:val="002D0ACA"/>
    <w:rsid w:val="002E04A5"/>
    <w:rsid w:val="002E5CDB"/>
    <w:rsid w:val="00307FEC"/>
    <w:rsid w:val="003421ED"/>
    <w:rsid w:val="00366AC0"/>
    <w:rsid w:val="0038232C"/>
    <w:rsid w:val="00392609"/>
    <w:rsid w:val="00404713"/>
    <w:rsid w:val="00413108"/>
    <w:rsid w:val="0042354C"/>
    <w:rsid w:val="00426FAA"/>
    <w:rsid w:val="0043355F"/>
    <w:rsid w:val="004362ED"/>
    <w:rsid w:val="004362F1"/>
    <w:rsid w:val="004416D7"/>
    <w:rsid w:val="00450814"/>
    <w:rsid w:val="00453E4A"/>
    <w:rsid w:val="0047275F"/>
    <w:rsid w:val="0049209F"/>
    <w:rsid w:val="004A28FB"/>
    <w:rsid w:val="004D6A62"/>
    <w:rsid w:val="004E126C"/>
    <w:rsid w:val="004E4116"/>
    <w:rsid w:val="00505197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E61D1"/>
    <w:rsid w:val="006236F3"/>
    <w:rsid w:val="00630145"/>
    <w:rsid w:val="006316F6"/>
    <w:rsid w:val="0063758B"/>
    <w:rsid w:val="00641E08"/>
    <w:rsid w:val="006424AA"/>
    <w:rsid w:val="00657290"/>
    <w:rsid w:val="00660F2E"/>
    <w:rsid w:val="00681259"/>
    <w:rsid w:val="006F10AE"/>
    <w:rsid w:val="006F2388"/>
    <w:rsid w:val="006F2CC6"/>
    <w:rsid w:val="006F3E7D"/>
    <w:rsid w:val="0071249D"/>
    <w:rsid w:val="00722725"/>
    <w:rsid w:val="007247B4"/>
    <w:rsid w:val="007328DE"/>
    <w:rsid w:val="00762F69"/>
    <w:rsid w:val="00767455"/>
    <w:rsid w:val="00774E8F"/>
    <w:rsid w:val="007B6E76"/>
    <w:rsid w:val="007D6BDD"/>
    <w:rsid w:val="00817FF4"/>
    <w:rsid w:val="00841D24"/>
    <w:rsid w:val="00841F95"/>
    <w:rsid w:val="00863F2B"/>
    <w:rsid w:val="008B5149"/>
    <w:rsid w:val="008B5680"/>
    <w:rsid w:val="008D176D"/>
    <w:rsid w:val="00904D70"/>
    <w:rsid w:val="00916817"/>
    <w:rsid w:val="00947E58"/>
    <w:rsid w:val="00950B1B"/>
    <w:rsid w:val="009644F4"/>
    <w:rsid w:val="00965C19"/>
    <w:rsid w:val="009808E1"/>
    <w:rsid w:val="00992928"/>
    <w:rsid w:val="009A2D00"/>
    <w:rsid w:val="009A7733"/>
    <w:rsid w:val="009B0576"/>
    <w:rsid w:val="009C729B"/>
    <w:rsid w:val="009D01B8"/>
    <w:rsid w:val="009E7962"/>
    <w:rsid w:val="00A10AA6"/>
    <w:rsid w:val="00A2047A"/>
    <w:rsid w:val="00A22928"/>
    <w:rsid w:val="00A54997"/>
    <w:rsid w:val="00A70DDE"/>
    <w:rsid w:val="00A76B0B"/>
    <w:rsid w:val="00A85176"/>
    <w:rsid w:val="00AC61D7"/>
    <w:rsid w:val="00AC705E"/>
    <w:rsid w:val="00AC79FE"/>
    <w:rsid w:val="00AD11AF"/>
    <w:rsid w:val="00B60F84"/>
    <w:rsid w:val="00B93749"/>
    <w:rsid w:val="00BB11A9"/>
    <w:rsid w:val="00BE7325"/>
    <w:rsid w:val="00BF6CC9"/>
    <w:rsid w:val="00C028C5"/>
    <w:rsid w:val="00C03DD6"/>
    <w:rsid w:val="00C23738"/>
    <w:rsid w:val="00C25A25"/>
    <w:rsid w:val="00C47A2B"/>
    <w:rsid w:val="00CA2F8A"/>
    <w:rsid w:val="00CA54FB"/>
    <w:rsid w:val="00CB0A10"/>
    <w:rsid w:val="00CD5A6F"/>
    <w:rsid w:val="00CE176F"/>
    <w:rsid w:val="00CF0306"/>
    <w:rsid w:val="00CF65C5"/>
    <w:rsid w:val="00D05E86"/>
    <w:rsid w:val="00D120ED"/>
    <w:rsid w:val="00D569EF"/>
    <w:rsid w:val="00D67FAE"/>
    <w:rsid w:val="00D85389"/>
    <w:rsid w:val="00D93020"/>
    <w:rsid w:val="00DB1A41"/>
    <w:rsid w:val="00DD36BE"/>
    <w:rsid w:val="00DE5794"/>
    <w:rsid w:val="00DF6A48"/>
    <w:rsid w:val="00E11AAD"/>
    <w:rsid w:val="00E51D50"/>
    <w:rsid w:val="00E56F57"/>
    <w:rsid w:val="00E71987"/>
    <w:rsid w:val="00E7400C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CB7F4"/>
  <w15:docId w15:val="{098DCDCA-CA5F-44D1-94C6-68162327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816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7</cp:revision>
  <cp:lastPrinted>2021-10-01T11:50:00Z</cp:lastPrinted>
  <dcterms:created xsi:type="dcterms:W3CDTF">2021-08-31T11:16:00Z</dcterms:created>
  <dcterms:modified xsi:type="dcterms:W3CDTF">2021-10-01T11:50:00Z</dcterms:modified>
</cp:coreProperties>
</file>